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EF7" w:rsidRPr="0012789D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:rsidR="00856C6E" w:rsidRDefault="00856C6E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12789D" w:rsidRPr="00B3046B" w:rsidRDefault="00631E56" w:rsidP="00631E56">
      <w:pPr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t>b37df00d-937b-4cf5-9cf4-52621bb4f481</w:t>
      </w:r>
      <w:bookmarkStart w:id="0" w:name="_GoBack"/>
      <w:bookmarkEnd w:id="0"/>
    </w:p>
    <w:sectPr w:rsidR="0012789D" w:rsidRPr="00B30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9D"/>
    <w:rsid w:val="00073660"/>
    <w:rsid w:val="000D3A37"/>
    <w:rsid w:val="0012789D"/>
    <w:rsid w:val="002E5538"/>
    <w:rsid w:val="002F747C"/>
    <w:rsid w:val="00631E56"/>
    <w:rsid w:val="00684737"/>
    <w:rsid w:val="006C7EF7"/>
    <w:rsid w:val="00856C6E"/>
    <w:rsid w:val="00B3046B"/>
    <w:rsid w:val="00C14D6B"/>
    <w:rsid w:val="00CF5C23"/>
    <w:rsid w:val="00ED23E6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</Words>
  <Characters>70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uzytkownik</cp:lastModifiedBy>
  <cp:revision>13</cp:revision>
  <dcterms:created xsi:type="dcterms:W3CDTF">2021-02-04T14:39:00Z</dcterms:created>
  <dcterms:modified xsi:type="dcterms:W3CDTF">2022-03-30T09:19:00Z</dcterms:modified>
</cp:coreProperties>
</file>